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7C" w:rsidRDefault="003D507C">
      <w:pPr>
        <w:widowControl w:val="0"/>
        <w:jc w:val="center"/>
        <w:rPr>
          <w:b/>
          <w:sz w:val="40"/>
          <w:szCs w:val="40"/>
        </w:rPr>
      </w:pP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KOORDINÁTORA  BEZPEČNOSTI</w:t>
      </w:r>
      <w:proofErr w:type="gramEnd"/>
      <w:r>
        <w:rPr>
          <w:b/>
          <w:sz w:val="28"/>
          <w:szCs w:val="28"/>
        </w:rPr>
        <w:t xml:space="preserve">  A  OCHRANY  ZDRAVÍ </w:t>
      </w:r>
    </w:p>
    <w:p w:rsidR="00092336" w:rsidRDefault="00092336">
      <w:pPr>
        <w:widowControl w:val="0"/>
        <w:jc w:val="center"/>
        <w:rPr>
          <w:sz w:val="22"/>
          <w:szCs w:val="22"/>
        </w:rPr>
      </w:pPr>
      <w:proofErr w:type="gramStart"/>
      <w:r>
        <w:rPr>
          <w:b/>
          <w:sz w:val="28"/>
          <w:szCs w:val="28"/>
        </w:rPr>
        <w:t>PŘI  PRÁCI</w:t>
      </w:r>
      <w:proofErr w:type="gramEnd"/>
      <w:r>
        <w:rPr>
          <w:b/>
          <w:sz w:val="28"/>
          <w:szCs w:val="28"/>
        </w:rPr>
        <w:t xml:space="preserve">  NA  STAVENIŠTI</w:t>
      </w:r>
    </w:p>
    <w:p w:rsidR="00092336" w:rsidRDefault="00092336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092336" w:rsidRDefault="00092336">
      <w:pPr>
        <w:widowControl w:val="0"/>
        <w:rPr>
          <w:sz w:val="22"/>
          <w:szCs w:val="22"/>
        </w:rPr>
      </w:pPr>
    </w:p>
    <w:p w:rsidR="00092336" w:rsidRDefault="00092336">
      <w:pPr>
        <w:widowControl w:val="0"/>
      </w:pPr>
    </w:p>
    <w:p w:rsidR="00092336" w:rsidRDefault="00092336">
      <w:pPr>
        <w:pStyle w:val="Nadpis1"/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092336" w:rsidRDefault="00092336">
      <w:pPr>
        <w:pStyle w:val="Zpat"/>
      </w:pPr>
      <w:r>
        <w:t xml:space="preserve">Vratislavovo náměstí 103, 592 31 Nové Město na Moravě </w:t>
      </w:r>
    </w:p>
    <w:p w:rsidR="00092336" w:rsidRDefault="00092336">
      <w:pPr>
        <w:pStyle w:val="Zpat"/>
        <w:rPr>
          <w:lang w:eastAsia="cs-CZ"/>
        </w:rPr>
      </w:pPr>
      <w:r>
        <w:t xml:space="preserve">IČ: 00294900  </w:t>
      </w:r>
    </w:p>
    <w:p w:rsidR="00092336" w:rsidRDefault="00092336">
      <w:pPr>
        <w:pStyle w:val="Zpat"/>
      </w:pPr>
      <w:r>
        <w:rPr>
          <w:lang w:eastAsia="cs-CZ"/>
        </w:rPr>
        <w:t>zastoupené Michalem Šmardou, starostou města</w:t>
      </w:r>
    </w:p>
    <w:p w:rsidR="00092336" w:rsidRDefault="00092336">
      <w:pPr>
        <w:widowControl w:val="0"/>
        <w:jc w:val="both"/>
        <w:rPr>
          <w:u w:val="single"/>
        </w:rPr>
      </w:pPr>
      <w:r>
        <w:t>(dále jen „stavebník“)</w:t>
      </w:r>
    </w:p>
    <w:p w:rsidR="00092336" w:rsidRPr="00A03C6A" w:rsidRDefault="00092336">
      <w:pPr>
        <w:widowControl w:val="0"/>
        <w:jc w:val="both"/>
        <w:rPr>
          <w:u w:val="single"/>
        </w:rPr>
      </w:pPr>
    </w:p>
    <w:p w:rsidR="00092336" w:rsidRPr="00A03C6A" w:rsidRDefault="00092336">
      <w:pPr>
        <w:widowControl w:val="0"/>
        <w:jc w:val="both"/>
      </w:pPr>
      <w:r w:rsidRPr="00A03C6A">
        <w:t xml:space="preserve">jakožto </w:t>
      </w:r>
      <w:bookmarkStart w:id="0" w:name="_GoBack"/>
      <w:bookmarkEnd w:id="0"/>
      <w:r w:rsidRPr="00A03C6A">
        <w:t xml:space="preserve">stavebník stavby </w:t>
      </w:r>
      <w:r w:rsidRPr="00A03C6A">
        <w:rPr>
          <w:b/>
        </w:rPr>
        <w:t>„</w:t>
      </w:r>
      <w:r w:rsidR="00792488">
        <w:rPr>
          <w:b/>
        </w:rPr>
        <w:t xml:space="preserve">II/354 </w:t>
      </w:r>
      <w:r w:rsidR="00602597">
        <w:rPr>
          <w:b/>
        </w:rPr>
        <w:t>Nové Město na Moravě</w:t>
      </w:r>
      <w:r w:rsidR="00792488">
        <w:rPr>
          <w:b/>
        </w:rPr>
        <w:t>, okružní křižovatka Komenského náměstí</w:t>
      </w:r>
      <w:r w:rsidRPr="00A03C6A">
        <w:rPr>
          <w:b/>
        </w:rPr>
        <w:t xml:space="preserve">“ </w:t>
      </w:r>
      <w:r w:rsidRPr="00A03C6A">
        <w:t>(v rozsahu smlouvy o dílo se zhotovitelem stavby)</w:t>
      </w:r>
    </w:p>
    <w:p w:rsidR="00092336" w:rsidRPr="00A03C6A" w:rsidRDefault="00092336">
      <w:pPr>
        <w:widowControl w:val="0"/>
        <w:jc w:val="both"/>
      </w:pPr>
    </w:p>
    <w:p w:rsidR="00092336" w:rsidRDefault="00092336">
      <w:pPr>
        <w:widowControl w:val="0"/>
        <w:jc w:val="both"/>
        <w:rPr>
          <w:u w:val="single"/>
        </w:rPr>
      </w:pPr>
      <w:r>
        <w:t xml:space="preserve">tímto jmenuje </w:t>
      </w:r>
    </w:p>
    <w:p w:rsidR="00092336" w:rsidRDefault="00092336">
      <w:pPr>
        <w:widowControl w:val="0"/>
        <w:jc w:val="both"/>
        <w:rPr>
          <w:u w:val="single"/>
        </w:rPr>
      </w:pPr>
    </w:p>
    <w:p w:rsidR="00092336" w:rsidRDefault="00092336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 w:rsidR="00092336" w:rsidRDefault="00092336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092336" w:rsidRDefault="00092336">
      <w:pPr>
        <w:widowControl w:val="0"/>
        <w:jc w:val="both"/>
      </w:pPr>
      <w:proofErr w:type="gramStart"/>
      <w:r>
        <w:t xml:space="preserve">IČ:  </w:t>
      </w:r>
      <w:r>
        <w:rPr>
          <w:highlight w:val="yellow"/>
        </w:rPr>
        <w:t>…</w:t>
      </w:r>
      <w:proofErr w:type="gramEnd"/>
      <w:r>
        <w:rPr>
          <w:highlight w:val="yellow"/>
        </w:rPr>
        <w:t>………………….</w:t>
      </w:r>
    </w:p>
    <w:p w:rsidR="00092336" w:rsidRDefault="00092336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092336" w:rsidRDefault="00092336">
      <w:pPr>
        <w:widowControl w:val="0"/>
        <w:jc w:val="both"/>
      </w:pPr>
      <w:r>
        <w:t>(dále jen „koordinátor“)</w:t>
      </w:r>
    </w:p>
    <w:p w:rsidR="00092336" w:rsidRDefault="00092336">
      <w:pPr>
        <w:widowControl w:val="0"/>
      </w:pPr>
    </w:p>
    <w:p w:rsidR="00092336" w:rsidRDefault="00092336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Koordinátor podpisem tohoto jmenování funkci koordinátora přijímá.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</w:r>
      <w:proofErr w:type="spellStart"/>
      <w:r>
        <w:t>dne</w:t>
      </w:r>
      <w:proofErr w:type="spellEnd"/>
      <w:r>
        <w:t xml:space="preserve">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  <w:tabs>
          <w:tab w:val="left" w:pos="4962"/>
        </w:tabs>
        <w:jc w:val="both"/>
      </w:pPr>
      <w:r w:rsidRPr="00602597">
        <w:t>...................................................................</w:t>
      </w:r>
      <w:r w:rsidRPr="00602597">
        <w:tab/>
        <w:t>...............................................................</w:t>
      </w:r>
    </w:p>
    <w:p w:rsidR="00092336" w:rsidRPr="00602597" w:rsidRDefault="00092336" w:rsidP="00C548CF">
      <w:pPr>
        <w:widowControl w:val="0"/>
        <w:tabs>
          <w:tab w:val="center" w:pos="1985"/>
          <w:tab w:val="left" w:pos="4962"/>
          <w:tab w:val="center" w:pos="6946"/>
        </w:tabs>
      </w:pPr>
      <w:r w:rsidRPr="00602597">
        <w:tab/>
        <w:t>Michal Šmarda</w:t>
      </w:r>
      <w:r w:rsidRPr="00602597">
        <w:tab/>
      </w:r>
      <w:r w:rsidRPr="00602597">
        <w:tab/>
      </w:r>
      <w:r w:rsidRPr="00602597">
        <w:rPr>
          <w:highlight w:val="yellow"/>
        </w:rPr>
        <w:t>…………………….</w:t>
      </w:r>
      <w:r w:rsidRPr="00602597">
        <w:t xml:space="preserve">                  </w:t>
      </w:r>
      <w:r w:rsidRPr="00602597">
        <w:tab/>
        <w:t xml:space="preserve">starosta                                                                       </w:t>
      </w:r>
    </w:p>
    <w:sectPr w:rsidR="00092336" w:rsidRPr="00602597" w:rsidSect="00EA6476">
      <w:footerReference w:type="default" r:id="rId7"/>
      <w:footerReference w:type="firs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83E" w:rsidRDefault="00ED383E">
      <w:r>
        <w:separator/>
      </w:r>
    </w:p>
  </w:endnote>
  <w:endnote w:type="continuationSeparator" w:id="0">
    <w:p w:rsidR="00ED383E" w:rsidRDefault="00ED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DA1" w:rsidRDefault="000F4D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DA1" w:rsidRDefault="000F4D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83E" w:rsidRDefault="00ED383E">
      <w:r>
        <w:separator/>
      </w:r>
    </w:p>
  </w:footnote>
  <w:footnote w:type="continuationSeparator" w:id="0">
    <w:p w:rsidR="00ED383E" w:rsidRDefault="00ED3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709"/>
        </w:tabs>
        <w:ind w:left="2160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56C"/>
    <w:rsid w:val="00014306"/>
    <w:rsid w:val="00092336"/>
    <w:rsid w:val="000A5A1A"/>
    <w:rsid w:val="000A5C94"/>
    <w:rsid w:val="000C1DAD"/>
    <w:rsid w:val="000F4DA1"/>
    <w:rsid w:val="001127D5"/>
    <w:rsid w:val="0012168D"/>
    <w:rsid w:val="0015352A"/>
    <w:rsid w:val="001A2088"/>
    <w:rsid w:val="001B1CB3"/>
    <w:rsid w:val="001B31A2"/>
    <w:rsid w:val="001C4277"/>
    <w:rsid w:val="001F7660"/>
    <w:rsid w:val="0021059A"/>
    <w:rsid w:val="002B6D76"/>
    <w:rsid w:val="003430A1"/>
    <w:rsid w:val="00351B44"/>
    <w:rsid w:val="00354340"/>
    <w:rsid w:val="003A30FC"/>
    <w:rsid w:val="003B30DB"/>
    <w:rsid w:val="003C756C"/>
    <w:rsid w:val="003D507C"/>
    <w:rsid w:val="004342D5"/>
    <w:rsid w:val="00434FC6"/>
    <w:rsid w:val="0045492D"/>
    <w:rsid w:val="005B5C86"/>
    <w:rsid w:val="005B63AD"/>
    <w:rsid w:val="00602597"/>
    <w:rsid w:val="00673062"/>
    <w:rsid w:val="006C74AF"/>
    <w:rsid w:val="006D59CB"/>
    <w:rsid w:val="007037A9"/>
    <w:rsid w:val="00726084"/>
    <w:rsid w:val="007415AE"/>
    <w:rsid w:val="00790F98"/>
    <w:rsid w:val="00792488"/>
    <w:rsid w:val="007E5BAD"/>
    <w:rsid w:val="00853042"/>
    <w:rsid w:val="008668B2"/>
    <w:rsid w:val="008908AD"/>
    <w:rsid w:val="00892D0E"/>
    <w:rsid w:val="00946FCF"/>
    <w:rsid w:val="00991CFA"/>
    <w:rsid w:val="009C6E57"/>
    <w:rsid w:val="00A03C6A"/>
    <w:rsid w:val="00A158F5"/>
    <w:rsid w:val="00A95CA9"/>
    <w:rsid w:val="00AB1A3B"/>
    <w:rsid w:val="00AD14C9"/>
    <w:rsid w:val="00B11AF2"/>
    <w:rsid w:val="00B200E2"/>
    <w:rsid w:val="00BC3181"/>
    <w:rsid w:val="00BC7504"/>
    <w:rsid w:val="00BF087C"/>
    <w:rsid w:val="00C548CF"/>
    <w:rsid w:val="00D26D70"/>
    <w:rsid w:val="00E45158"/>
    <w:rsid w:val="00E52165"/>
    <w:rsid w:val="00EA6476"/>
    <w:rsid w:val="00ED383E"/>
    <w:rsid w:val="00EE5B25"/>
    <w:rsid w:val="00EE7595"/>
    <w:rsid w:val="00F17BCE"/>
    <w:rsid w:val="00F17C64"/>
    <w:rsid w:val="00F90922"/>
    <w:rsid w:val="00FC3368"/>
    <w:rsid w:val="00FE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F51332"/>
  <w15:docId w15:val="{EB3B8BD5-1788-40D7-9090-681FB465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A6476"/>
    <w:rPr>
      <w:b w:val="0"/>
    </w:rPr>
  </w:style>
  <w:style w:type="character" w:customStyle="1" w:styleId="WW8Num1z1">
    <w:name w:val="WW8Num1z1"/>
    <w:rsid w:val="00EA6476"/>
  </w:style>
  <w:style w:type="character" w:customStyle="1" w:styleId="WW8Num1z2">
    <w:name w:val="WW8Num1z2"/>
    <w:rsid w:val="00EA6476"/>
  </w:style>
  <w:style w:type="character" w:customStyle="1" w:styleId="WW8Num1z3">
    <w:name w:val="WW8Num1z3"/>
    <w:rsid w:val="00EA6476"/>
  </w:style>
  <w:style w:type="character" w:customStyle="1" w:styleId="WW8Num1z4">
    <w:name w:val="WW8Num1z4"/>
    <w:rsid w:val="00EA6476"/>
  </w:style>
  <w:style w:type="character" w:customStyle="1" w:styleId="WW8Num1z5">
    <w:name w:val="WW8Num1z5"/>
    <w:rsid w:val="00EA6476"/>
  </w:style>
  <w:style w:type="character" w:customStyle="1" w:styleId="WW8Num1z6">
    <w:name w:val="WW8Num1z6"/>
    <w:rsid w:val="00EA6476"/>
  </w:style>
  <w:style w:type="character" w:customStyle="1" w:styleId="WW8Num1z7">
    <w:name w:val="WW8Num1z7"/>
    <w:rsid w:val="00EA6476"/>
  </w:style>
  <w:style w:type="character" w:customStyle="1" w:styleId="WW8Num1z8">
    <w:name w:val="WW8Num1z8"/>
    <w:rsid w:val="00EA6476"/>
  </w:style>
  <w:style w:type="character" w:customStyle="1" w:styleId="WW8Num2z0">
    <w:name w:val="WW8Num2z0"/>
    <w:rsid w:val="00EA6476"/>
    <w:rPr>
      <w:rFonts w:hint="default"/>
    </w:rPr>
  </w:style>
  <w:style w:type="character" w:customStyle="1" w:styleId="WW8Num2z1">
    <w:name w:val="WW8Num2z1"/>
    <w:rsid w:val="00EA6476"/>
  </w:style>
  <w:style w:type="character" w:customStyle="1" w:styleId="WW8Num2z3">
    <w:name w:val="WW8Num2z3"/>
    <w:rsid w:val="00EA6476"/>
  </w:style>
  <w:style w:type="character" w:customStyle="1" w:styleId="WW8Num2z4">
    <w:name w:val="WW8Num2z4"/>
    <w:rsid w:val="00EA6476"/>
  </w:style>
  <w:style w:type="character" w:customStyle="1" w:styleId="WW8Num2z5">
    <w:name w:val="WW8Num2z5"/>
    <w:rsid w:val="00EA6476"/>
  </w:style>
  <w:style w:type="character" w:customStyle="1" w:styleId="WW8Num2z6">
    <w:name w:val="WW8Num2z6"/>
    <w:rsid w:val="00EA6476"/>
  </w:style>
  <w:style w:type="character" w:customStyle="1" w:styleId="WW8Num2z7">
    <w:name w:val="WW8Num2z7"/>
    <w:rsid w:val="00EA6476"/>
  </w:style>
  <w:style w:type="character" w:customStyle="1" w:styleId="WW8Num2z8">
    <w:name w:val="WW8Num2z8"/>
    <w:rsid w:val="00EA6476"/>
  </w:style>
  <w:style w:type="character" w:customStyle="1" w:styleId="WW8Num3z0">
    <w:name w:val="WW8Num3z0"/>
    <w:rsid w:val="00EA6476"/>
    <w:rPr>
      <w:rFonts w:hint="default"/>
    </w:rPr>
  </w:style>
  <w:style w:type="character" w:customStyle="1" w:styleId="WW8Num3z1">
    <w:name w:val="WW8Num3z1"/>
    <w:rsid w:val="00EA6476"/>
  </w:style>
  <w:style w:type="character" w:customStyle="1" w:styleId="WW8Num3z2">
    <w:name w:val="WW8Num3z2"/>
    <w:rsid w:val="00EA6476"/>
  </w:style>
  <w:style w:type="character" w:customStyle="1" w:styleId="WW8Num3z3">
    <w:name w:val="WW8Num3z3"/>
    <w:rsid w:val="00EA6476"/>
  </w:style>
  <w:style w:type="character" w:customStyle="1" w:styleId="WW8Num3z4">
    <w:name w:val="WW8Num3z4"/>
    <w:rsid w:val="00EA6476"/>
  </w:style>
  <w:style w:type="character" w:customStyle="1" w:styleId="WW8Num3z5">
    <w:name w:val="WW8Num3z5"/>
    <w:rsid w:val="00EA6476"/>
  </w:style>
  <w:style w:type="character" w:customStyle="1" w:styleId="WW8Num3z6">
    <w:name w:val="WW8Num3z6"/>
    <w:rsid w:val="00EA6476"/>
  </w:style>
  <w:style w:type="character" w:customStyle="1" w:styleId="WW8Num3z7">
    <w:name w:val="WW8Num3z7"/>
    <w:rsid w:val="00EA6476"/>
  </w:style>
  <w:style w:type="character" w:customStyle="1" w:styleId="WW8Num3z8">
    <w:name w:val="WW8Num3z8"/>
    <w:rsid w:val="00EA6476"/>
  </w:style>
  <w:style w:type="character" w:customStyle="1" w:styleId="WW8Num4z0">
    <w:name w:val="WW8Num4z0"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A6476"/>
  </w:style>
  <w:style w:type="character" w:customStyle="1" w:styleId="WW8Num4z2">
    <w:name w:val="WW8Num4z2"/>
    <w:rsid w:val="00EA6476"/>
  </w:style>
  <w:style w:type="character" w:customStyle="1" w:styleId="WW8Num4z3">
    <w:name w:val="WW8Num4z3"/>
    <w:rsid w:val="00EA6476"/>
  </w:style>
  <w:style w:type="character" w:customStyle="1" w:styleId="WW8Num4z4">
    <w:name w:val="WW8Num4z4"/>
    <w:rsid w:val="00EA6476"/>
  </w:style>
  <w:style w:type="character" w:customStyle="1" w:styleId="WW8Num4z5">
    <w:name w:val="WW8Num4z5"/>
    <w:rsid w:val="00EA6476"/>
  </w:style>
  <w:style w:type="character" w:customStyle="1" w:styleId="WW8Num4z6">
    <w:name w:val="WW8Num4z6"/>
    <w:rsid w:val="00EA6476"/>
  </w:style>
  <w:style w:type="character" w:customStyle="1" w:styleId="WW8Num4z7">
    <w:name w:val="WW8Num4z7"/>
    <w:rsid w:val="00EA6476"/>
  </w:style>
  <w:style w:type="character" w:customStyle="1" w:styleId="WW8Num4z8">
    <w:name w:val="WW8Num4z8"/>
    <w:rsid w:val="00EA6476"/>
  </w:style>
  <w:style w:type="character" w:customStyle="1" w:styleId="WW8Num5z0">
    <w:name w:val="WW8Num5z0"/>
    <w:rsid w:val="00EA6476"/>
  </w:style>
  <w:style w:type="character" w:customStyle="1" w:styleId="WW8Num5z1">
    <w:name w:val="WW8Num5z1"/>
    <w:rsid w:val="00EA6476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EA6476"/>
  </w:style>
  <w:style w:type="character" w:customStyle="1" w:styleId="WW8Num5z3">
    <w:name w:val="WW8Num5z3"/>
    <w:rsid w:val="00EA6476"/>
  </w:style>
  <w:style w:type="character" w:customStyle="1" w:styleId="WW8Num5z4">
    <w:name w:val="WW8Num5z4"/>
    <w:rsid w:val="00EA6476"/>
  </w:style>
  <w:style w:type="character" w:customStyle="1" w:styleId="WW8Num5z5">
    <w:name w:val="WW8Num5z5"/>
    <w:rsid w:val="00EA6476"/>
  </w:style>
  <w:style w:type="character" w:customStyle="1" w:styleId="WW8Num5z6">
    <w:name w:val="WW8Num5z6"/>
    <w:rsid w:val="00EA6476"/>
  </w:style>
  <w:style w:type="character" w:customStyle="1" w:styleId="WW8Num5z7">
    <w:name w:val="WW8Num5z7"/>
    <w:rsid w:val="00EA6476"/>
  </w:style>
  <w:style w:type="character" w:customStyle="1" w:styleId="WW8Num5z8">
    <w:name w:val="WW8Num5z8"/>
    <w:rsid w:val="00EA6476"/>
  </w:style>
  <w:style w:type="character" w:customStyle="1" w:styleId="WW8Num6z0">
    <w:name w:val="WW8Num6z0"/>
    <w:rsid w:val="00EA6476"/>
    <w:rPr>
      <w:rFonts w:hint="default"/>
      <w:b w:val="0"/>
      <w:i w:val="0"/>
    </w:rPr>
  </w:style>
  <w:style w:type="character" w:customStyle="1" w:styleId="WW8Num6z1">
    <w:name w:val="WW8Num6z1"/>
    <w:rsid w:val="00EA6476"/>
    <w:rPr>
      <w:rFonts w:hint="default"/>
    </w:rPr>
  </w:style>
  <w:style w:type="character" w:customStyle="1" w:styleId="WW8Num6z2">
    <w:name w:val="WW8Num6z2"/>
    <w:rsid w:val="00EA6476"/>
    <w:rPr>
      <w:rFonts w:ascii="Wingdings" w:hAnsi="Wingdings" w:cs="Wingdings" w:hint="default"/>
    </w:rPr>
  </w:style>
  <w:style w:type="character" w:customStyle="1" w:styleId="WW8Num6z3">
    <w:name w:val="WW8Num6z3"/>
    <w:rsid w:val="00EA6476"/>
    <w:rPr>
      <w:rFonts w:ascii="Symbol" w:hAnsi="Symbol" w:cs="Symbol" w:hint="default"/>
      <w:color w:val="auto"/>
    </w:rPr>
  </w:style>
  <w:style w:type="character" w:customStyle="1" w:styleId="WW8Num7z0">
    <w:name w:val="WW8Num7z0"/>
    <w:rsid w:val="00EA6476"/>
    <w:rPr>
      <w:rFonts w:hint="default"/>
      <w:bCs/>
      <w:sz w:val="22"/>
      <w:szCs w:val="22"/>
    </w:rPr>
  </w:style>
  <w:style w:type="character" w:customStyle="1" w:styleId="WW8Num7z1">
    <w:name w:val="WW8Num7z1"/>
    <w:rsid w:val="00EA6476"/>
  </w:style>
  <w:style w:type="character" w:customStyle="1" w:styleId="WW8Num7z2">
    <w:name w:val="WW8Num7z2"/>
    <w:rsid w:val="00EA6476"/>
  </w:style>
  <w:style w:type="character" w:customStyle="1" w:styleId="WW8Num7z3">
    <w:name w:val="WW8Num7z3"/>
    <w:rsid w:val="00EA6476"/>
  </w:style>
  <w:style w:type="character" w:customStyle="1" w:styleId="WW8Num7z4">
    <w:name w:val="WW8Num7z4"/>
    <w:rsid w:val="00EA6476"/>
  </w:style>
  <w:style w:type="character" w:customStyle="1" w:styleId="WW8Num7z5">
    <w:name w:val="WW8Num7z5"/>
    <w:rsid w:val="00EA6476"/>
  </w:style>
  <w:style w:type="character" w:customStyle="1" w:styleId="WW8Num7z6">
    <w:name w:val="WW8Num7z6"/>
    <w:rsid w:val="00EA6476"/>
  </w:style>
  <w:style w:type="character" w:customStyle="1" w:styleId="WW8Num7z7">
    <w:name w:val="WW8Num7z7"/>
    <w:rsid w:val="00EA6476"/>
  </w:style>
  <w:style w:type="character" w:customStyle="1" w:styleId="WW8Num7z8">
    <w:name w:val="WW8Num7z8"/>
    <w:rsid w:val="00EA6476"/>
  </w:style>
  <w:style w:type="character" w:customStyle="1" w:styleId="WW8Num8z0">
    <w:name w:val="WW8Num8z0"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A6476"/>
  </w:style>
  <w:style w:type="character" w:customStyle="1" w:styleId="WW8Num8z2">
    <w:name w:val="WW8Num8z2"/>
    <w:rsid w:val="00EA6476"/>
  </w:style>
  <w:style w:type="character" w:customStyle="1" w:styleId="WW8Num8z3">
    <w:name w:val="WW8Num8z3"/>
    <w:rsid w:val="00EA6476"/>
  </w:style>
  <w:style w:type="character" w:customStyle="1" w:styleId="WW8Num8z4">
    <w:name w:val="WW8Num8z4"/>
    <w:rsid w:val="00EA6476"/>
  </w:style>
  <w:style w:type="character" w:customStyle="1" w:styleId="WW8Num8z5">
    <w:name w:val="WW8Num8z5"/>
    <w:rsid w:val="00EA6476"/>
  </w:style>
  <w:style w:type="character" w:customStyle="1" w:styleId="WW8Num8z6">
    <w:name w:val="WW8Num8z6"/>
    <w:rsid w:val="00EA6476"/>
  </w:style>
  <w:style w:type="character" w:customStyle="1" w:styleId="WW8Num8z7">
    <w:name w:val="WW8Num8z7"/>
    <w:rsid w:val="00EA6476"/>
  </w:style>
  <w:style w:type="character" w:customStyle="1" w:styleId="WW8Num8z8">
    <w:name w:val="WW8Num8z8"/>
    <w:rsid w:val="00EA6476"/>
  </w:style>
  <w:style w:type="character" w:customStyle="1" w:styleId="WW8Num9z0">
    <w:name w:val="WW8Num9z0"/>
    <w:rsid w:val="00EA6476"/>
    <w:rPr>
      <w:rFonts w:hint="default"/>
      <w:b/>
      <w:bCs/>
      <w:sz w:val="22"/>
      <w:szCs w:val="22"/>
    </w:rPr>
  </w:style>
  <w:style w:type="character" w:customStyle="1" w:styleId="WW8Num9z1">
    <w:name w:val="WW8Num9z1"/>
    <w:rsid w:val="00EA6476"/>
  </w:style>
  <w:style w:type="character" w:customStyle="1" w:styleId="WW8Num9z2">
    <w:name w:val="WW8Num9z2"/>
    <w:rsid w:val="00EA6476"/>
  </w:style>
  <w:style w:type="character" w:customStyle="1" w:styleId="WW8Num9z3">
    <w:name w:val="WW8Num9z3"/>
    <w:rsid w:val="00EA6476"/>
  </w:style>
  <w:style w:type="character" w:customStyle="1" w:styleId="WW8Num9z4">
    <w:name w:val="WW8Num9z4"/>
    <w:rsid w:val="00EA6476"/>
  </w:style>
  <w:style w:type="character" w:customStyle="1" w:styleId="WW8Num9z5">
    <w:name w:val="WW8Num9z5"/>
    <w:rsid w:val="00EA6476"/>
  </w:style>
  <w:style w:type="character" w:customStyle="1" w:styleId="WW8Num9z6">
    <w:name w:val="WW8Num9z6"/>
    <w:rsid w:val="00EA6476"/>
  </w:style>
  <w:style w:type="character" w:customStyle="1" w:styleId="WW8Num9z7">
    <w:name w:val="WW8Num9z7"/>
    <w:rsid w:val="00EA6476"/>
  </w:style>
  <w:style w:type="character" w:customStyle="1" w:styleId="WW8Num9z8">
    <w:name w:val="WW8Num9z8"/>
    <w:rsid w:val="00EA6476"/>
  </w:style>
  <w:style w:type="character" w:customStyle="1" w:styleId="WW8Num10z0">
    <w:name w:val="WW8Num10z0"/>
    <w:rsid w:val="00EA6476"/>
    <w:rPr>
      <w:b/>
      <w:i w:val="0"/>
      <w:sz w:val="28"/>
    </w:rPr>
  </w:style>
  <w:style w:type="character" w:customStyle="1" w:styleId="WW8Num10z1">
    <w:name w:val="WW8Num10z1"/>
    <w:rsid w:val="00EA6476"/>
  </w:style>
  <w:style w:type="character" w:customStyle="1" w:styleId="WW8Num10z2">
    <w:name w:val="WW8Num10z2"/>
    <w:rsid w:val="00EA6476"/>
  </w:style>
  <w:style w:type="character" w:customStyle="1" w:styleId="WW8Num10z3">
    <w:name w:val="WW8Num10z3"/>
    <w:rsid w:val="00EA6476"/>
  </w:style>
  <w:style w:type="character" w:customStyle="1" w:styleId="WW8Num10z4">
    <w:name w:val="WW8Num10z4"/>
    <w:rsid w:val="00EA6476"/>
  </w:style>
  <w:style w:type="character" w:customStyle="1" w:styleId="WW8Num10z5">
    <w:name w:val="WW8Num10z5"/>
    <w:rsid w:val="00EA6476"/>
  </w:style>
  <w:style w:type="character" w:customStyle="1" w:styleId="WW8Num10z6">
    <w:name w:val="WW8Num10z6"/>
    <w:rsid w:val="00EA6476"/>
  </w:style>
  <w:style w:type="character" w:customStyle="1" w:styleId="WW8Num10z7">
    <w:name w:val="WW8Num10z7"/>
    <w:rsid w:val="00EA6476"/>
  </w:style>
  <w:style w:type="character" w:customStyle="1" w:styleId="WW8Num10z8">
    <w:name w:val="WW8Num10z8"/>
    <w:rsid w:val="00EA6476"/>
  </w:style>
  <w:style w:type="character" w:customStyle="1" w:styleId="WW8Num11z0">
    <w:name w:val="WW8Num11z0"/>
    <w:rsid w:val="00EA6476"/>
    <w:rPr>
      <w:rFonts w:hint="default"/>
    </w:rPr>
  </w:style>
  <w:style w:type="character" w:customStyle="1" w:styleId="WW8Num11z1">
    <w:name w:val="WW8Num11z1"/>
    <w:rsid w:val="00EA6476"/>
  </w:style>
  <w:style w:type="character" w:customStyle="1" w:styleId="WW8Num11z2">
    <w:name w:val="WW8Num11z2"/>
    <w:rsid w:val="00EA6476"/>
  </w:style>
  <w:style w:type="character" w:customStyle="1" w:styleId="WW8Num11z3">
    <w:name w:val="WW8Num11z3"/>
    <w:rsid w:val="00EA6476"/>
  </w:style>
  <w:style w:type="character" w:customStyle="1" w:styleId="WW8Num11z4">
    <w:name w:val="WW8Num11z4"/>
    <w:rsid w:val="00EA6476"/>
  </w:style>
  <w:style w:type="character" w:customStyle="1" w:styleId="WW8Num11z5">
    <w:name w:val="WW8Num11z5"/>
    <w:rsid w:val="00EA6476"/>
  </w:style>
  <w:style w:type="character" w:customStyle="1" w:styleId="WW8Num11z6">
    <w:name w:val="WW8Num11z6"/>
    <w:rsid w:val="00EA6476"/>
  </w:style>
  <w:style w:type="character" w:customStyle="1" w:styleId="WW8Num11z7">
    <w:name w:val="WW8Num11z7"/>
    <w:rsid w:val="00EA6476"/>
  </w:style>
  <w:style w:type="character" w:customStyle="1" w:styleId="WW8Num11z8">
    <w:name w:val="WW8Num11z8"/>
    <w:rsid w:val="00EA6476"/>
  </w:style>
  <w:style w:type="character" w:customStyle="1" w:styleId="WW8Num12z0">
    <w:name w:val="WW8Num12z0"/>
    <w:rsid w:val="00EA6476"/>
    <w:rPr>
      <w:rFonts w:hint="default"/>
    </w:rPr>
  </w:style>
  <w:style w:type="character" w:customStyle="1" w:styleId="WW8Num12z2">
    <w:name w:val="WW8Num12z2"/>
    <w:rsid w:val="00EA6476"/>
  </w:style>
  <w:style w:type="character" w:customStyle="1" w:styleId="WW8Num12z3">
    <w:name w:val="WW8Num12z3"/>
    <w:rsid w:val="00EA6476"/>
  </w:style>
  <w:style w:type="character" w:customStyle="1" w:styleId="WW8Num12z4">
    <w:name w:val="WW8Num12z4"/>
    <w:rsid w:val="00EA6476"/>
  </w:style>
  <w:style w:type="character" w:customStyle="1" w:styleId="WW8Num12z5">
    <w:name w:val="WW8Num12z5"/>
    <w:rsid w:val="00EA6476"/>
  </w:style>
  <w:style w:type="character" w:customStyle="1" w:styleId="WW8Num12z6">
    <w:name w:val="WW8Num12z6"/>
    <w:rsid w:val="00EA6476"/>
  </w:style>
  <w:style w:type="character" w:customStyle="1" w:styleId="WW8Num12z7">
    <w:name w:val="WW8Num12z7"/>
    <w:rsid w:val="00EA6476"/>
  </w:style>
  <w:style w:type="character" w:customStyle="1" w:styleId="WW8Num12z8">
    <w:name w:val="WW8Num12z8"/>
    <w:rsid w:val="00EA6476"/>
  </w:style>
  <w:style w:type="character" w:customStyle="1" w:styleId="WW8Num13z0">
    <w:name w:val="WW8Num13z0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rsid w:val="00EA6476"/>
  </w:style>
  <w:style w:type="character" w:customStyle="1" w:styleId="WW8Num13z2">
    <w:name w:val="WW8Num13z2"/>
    <w:rsid w:val="00EA6476"/>
    <w:rPr>
      <w:rFonts w:hint="default"/>
      <w:sz w:val="22"/>
      <w:szCs w:val="22"/>
    </w:rPr>
  </w:style>
  <w:style w:type="character" w:customStyle="1" w:styleId="WW8Num13z3">
    <w:name w:val="WW8Num13z3"/>
    <w:rsid w:val="00EA6476"/>
  </w:style>
  <w:style w:type="character" w:customStyle="1" w:styleId="WW8Num13z4">
    <w:name w:val="WW8Num13z4"/>
    <w:rsid w:val="00EA6476"/>
  </w:style>
  <w:style w:type="character" w:customStyle="1" w:styleId="WW8Num13z5">
    <w:name w:val="WW8Num13z5"/>
    <w:rsid w:val="00EA6476"/>
  </w:style>
  <w:style w:type="character" w:customStyle="1" w:styleId="WW8Num13z6">
    <w:name w:val="WW8Num13z6"/>
    <w:rsid w:val="00EA6476"/>
  </w:style>
  <w:style w:type="character" w:customStyle="1" w:styleId="WW8Num13z7">
    <w:name w:val="WW8Num13z7"/>
    <w:rsid w:val="00EA6476"/>
  </w:style>
  <w:style w:type="character" w:customStyle="1" w:styleId="WW8Num13z8">
    <w:name w:val="WW8Num13z8"/>
    <w:rsid w:val="00EA6476"/>
  </w:style>
  <w:style w:type="character" w:customStyle="1" w:styleId="WW8Num14z0">
    <w:name w:val="WW8Num14z0"/>
    <w:rsid w:val="00EA6476"/>
    <w:rPr>
      <w:rFonts w:hint="default"/>
    </w:rPr>
  </w:style>
  <w:style w:type="character" w:customStyle="1" w:styleId="WW8Num14z1">
    <w:name w:val="WW8Num14z1"/>
    <w:rsid w:val="00EA6476"/>
  </w:style>
  <w:style w:type="character" w:customStyle="1" w:styleId="WW8Num14z2">
    <w:name w:val="WW8Num14z2"/>
    <w:rsid w:val="00EA6476"/>
  </w:style>
  <w:style w:type="character" w:customStyle="1" w:styleId="WW8Num14z3">
    <w:name w:val="WW8Num14z3"/>
    <w:rsid w:val="00EA6476"/>
  </w:style>
  <w:style w:type="character" w:customStyle="1" w:styleId="WW8Num14z4">
    <w:name w:val="WW8Num14z4"/>
    <w:rsid w:val="00EA6476"/>
  </w:style>
  <w:style w:type="character" w:customStyle="1" w:styleId="WW8Num14z5">
    <w:name w:val="WW8Num14z5"/>
    <w:rsid w:val="00EA6476"/>
  </w:style>
  <w:style w:type="character" w:customStyle="1" w:styleId="WW8Num14z6">
    <w:name w:val="WW8Num14z6"/>
    <w:rsid w:val="00EA6476"/>
  </w:style>
  <w:style w:type="character" w:customStyle="1" w:styleId="WW8Num14z7">
    <w:name w:val="WW8Num14z7"/>
    <w:rsid w:val="00EA6476"/>
  </w:style>
  <w:style w:type="character" w:customStyle="1" w:styleId="WW8Num14z8">
    <w:name w:val="WW8Num14z8"/>
    <w:rsid w:val="00EA6476"/>
  </w:style>
  <w:style w:type="character" w:customStyle="1" w:styleId="WW8Num15z0">
    <w:name w:val="WW8Num15z0"/>
    <w:rsid w:val="00EA6476"/>
    <w:rPr>
      <w:rFonts w:hint="default"/>
      <w:bCs/>
      <w:sz w:val="22"/>
      <w:szCs w:val="22"/>
    </w:rPr>
  </w:style>
  <w:style w:type="character" w:customStyle="1" w:styleId="WW8Num15z1">
    <w:name w:val="WW8Num15z1"/>
    <w:rsid w:val="00EA6476"/>
  </w:style>
  <w:style w:type="character" w:customStyle="1" w:styleId="WW8Num15z2">
    <w:name w:val="WW8Num15z2"/>
    <w:rsid w:val="00EA6476"/>
  </w:style>
  <w:style w:type="character" w:customStyle="1" w:styleId="WW8Num15z3">
    <w:name w:val="WW8Num15z3"/>
    <w:rsid w:val="00EA6476"/>
  </w:style>
  <w:style w:type="character" w:customStyle="1" w:styleId="WW8Num15z4">
    <w:name w:val="WW8Num15z4"/>
    <w:rsid w:val="00EA6476"/>
  </w:style>
  <w:style w:type="character" w:customStyle="1" w:styleId="WW8Num15z5">
    <w:name w:val="WW8Num15z5"/>
    <w:rsid w:val="00EA6476"/>
  </w:style>
  <w:style w:type="character" w:customStyle="1" w:styleId="WW8Num15z6">
    <w:name w:val="WW8Num15z6"/>
    <w:rsid w:val="00EA6476"/>
  </w:style>
  <w:style w:type="character" w:customStyle="1" w:styleId="WW8Num15z7">
    <w:name w:val="WW8Num15z7"/>
    <w:rsid w:val="00EA6476"/>
  </w:style>
  <w:style w:type="character" w:customStyle="1" w:styleId="WW8Num15z8">
    <w:name w:val="WW8Num15z8"/>
    <w:rsid w:val="00EA6476"/>
  </w:style>
  <w:style w:type="character" w:customStyle="1" w:styleId="WW8Num16z0">
    <w:name w:val="WW8Num16z0"/>
    <w:rsid w:val="00EA6476"/>
    <w:rPr>
      <w:rFonts w:hint="default"/>
      <w:bCs/>
      <w:sz w:val="22"/>
      <w:szCs w:val="22"/>
    </w:rPr>
  </w:style>
  <w:style w:type="character" w:customStyle="1" w:styleId="WW8Num16z1">
    <w:name w:val="WW8Num16z1"/>
    <w:rsid w:val="00EA6476"/>
  </w:style>
  <w:style w:type="character" w:customStyle="1" w:styleId="WW8Num16z2">
    <w:name w:val="WW8Num16z2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rsid w:val="00EA6476"/>
  </w:style>
  <w:style w:type="character" w:customStyle="1" w:styleId="WW8Num16z4">
    <w:name w:val="WW8Num16z4"/>
    <w:rsid w:val="00EA6476"/>
  </w:style>
  <w:style w:type="character" w:customStyle="1" w:styleId="WW8Num16z5">
    <w:name w:val="WW8Num16z5"/>
    <w:rsid w:val="00EA6476"/>
  </w:style>
  <w:style w:type="character" w:customStyle="1" w:styleId="WW8Num16z6">
    <w:name w:val="WW8Num16z6"/>
    <w:rsid w:val="00EA6476"/>
  </w:style>
  <w:style w:type="character" w:customStyle="1" w:styleId="WW8Num16z7">
    <w:name w:val="WW8Num16z7"/>
    <w:rsid w:val="00EA6476"/>
  </w:style>
  <w:style w:type="character" w:customStyle="1" w:styleId="WW8Num16z8">
    <w:name w:val="WW8Num16z8"/>
    <w:rsid w:val="00EA6476"/>
  </w:style>
  <w:style w:type="character" w:customStyle="1" w:styleId="Standardnpsmoodstavce1">
    <w:name w:val="Standardní písmo odstavce1"/>
    <w:rsid w:val="00EA6476"/>
  </w:style>
  <w:style w:type="character" w:styleId="slostrnky">
    <w:name w:val="page number"/>
    <w:basedOn w:val="Standardnpsmoodstavce1"/>
    <w:rsid w:val="00EA6476"/>
  </w:style>
  <w:style w:type="character" w:customStyle="1" w:styleId="Odkaznakoment1">
    <w:name w:val="Odkaz na komentář1"/>
    <w:basedOn w:val="Standardnpsmoodstavce1"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rsid w:val="00EA6476"/>
    <w:rPr>
      <w:lang w:val="cs-CZ" w:bidi="ar-SA"/>
    </w:rPr>
  </w:style>
  <w:style w:type="paragraph" w:customStyle="1" w:styleId="Nadpis">
    <w:name w:val="Nadpis"/>
    <w:basedOn w:val="Normln"/>
    <w:next w:val="Zkladntext"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rsid w:val="00EA6476"/>
    <w:rPr>
      <w:szCs w:val="20"/>
    </w:rPr>
  </w:style>
  <w:style w:type="paragraph" w:customStyle="1" w:styleId="Textkomente1">
    <w:name w:val="Text komentáře1"/>
    <w:basedOn w:val="Normln"/>
    <w:rsid w:val="00EA6476"/>
    <w:rPr>
      <w:sz w:val="20"/>
      <w:szCs w:val="20"/>
    </w:rPr>
  </w:style>
  <w:style w:type="paragraph" w:customStyle="1" w:styleId="Textvbloku1">
    <w:name w:val="Text v bloku1"/>
    <w:basedOn w:val="Normln"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rsid w:val="00EA6476"/>
    <w:pPr>
      <w:numPr>
        <w:numId w:val="4"/>
      </w:num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rsid w:val="00EA6476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rsid w:val="00EA6476"/>
    <w:pPr>
      <w:tabs>
        <w:tab w:val="left" w:pos="1140"/>
        <w:tab w:val="right" w:leader="dot" w:pos="7371"/>
      </w:tabs>
      <w:autoSpaceDE w:val="0"/>
      <w:spacing w:before="120"/>
      <w:ind w:left="1140" w:hanging="360"/>
      <w:jc w:val="both"/>
    </w:pPr>
    <w:rPr>
      <w:rFonts w:ascii="Arial" w:hAnsi="Arial" w:cs="Arial"/>
    </w:rPr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A64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Ing. Petr Vrbka</dc:creator>
  <cp:lastModifiedBy>Hemza Miloš</cp:lastModifiedBy>
  <cp:revision>9</cp:revision>
  <cp:lastPrinted>2017-11-29T12:01:00Z</cp:lastPrinted>
  <dcterms:created xsi:type="dcterms:W3CDTF">2021-01-25T12:58:00Z</dcterms:created>
  <dcterms:modified xsi:type="dcterms:W3CDTF">2025-11-03T17:02:00Z</dcterms:modified>
</cp:coreProperties>
</file>